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F3553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553771">
        <w:rPr>
          <w:rFonts w:ascii="Garamond" w:hAnsi="Garamond"/>
          <w:sz w:val="24"/>
          <w:szCs w:val="24"/>
        </w:rPr>
        <w:t>10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F026A42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53771" w:rsidRPr="009B2F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A1746D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53771">
        <w:rPr>
          <w:rFonts w:ascii="Garamond" w:hAnsi="Garamond" w:cs="Arial"/>
          <w:b/>
          <w:sz w:val="22"/>
          <w:szCs w:val="22"/>
        </w:rPr>
        <w:t>11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BE6F46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3106A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169F6" w14:textId="77777777" w:rsidR="00AF0A7E" w:rsidRDefault="00AF0A7E" w:rsidP="00795AAC">
      <w:r>
        <w:separator/>
      </w:r>
    </w:p>
  </w:endnote>
  <w:endnote w:type="continuationSeparator" w:id="0">
    <w:p w14:paraId="2FA571D4" w14:textId="77777777" w:rsidR="00AF0A7E" w:rsidRDefault="00AF0A7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B12D7" w14:textId="77777777" w:rsidR="00AF0A7E" w:rsidRDefault="00AF0A7E" w:rsidP="00795AAC">
      <w:r>
        <w:separator/>
      </w:r>
    </w:p>
  </w:footnote>
  <w:footnote w:type="continuationSeparator" w:id="0">
    <w:p w14:paraId="2336C2E8" w14:textId="77777777" w:rsidR="00AF0A7E" w:rsidRDefault="00AF0A7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025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53771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06A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2C44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0A7E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6F46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16E9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2ho7WlCkLRBEGfZFpjD0c6dIsyEmruWWxP7SX9vBeKE=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PnTrSo14w8iUVnobnrpACmVZe23D07QB6LeSU3tFv2A=</DigestValue>
    </Reference>
  </SignedInfo>
  <SignatureValue>yrk39Skum92rLYjgYHGfLQogwse6hQXqxIb2nOeB12baiyTb4WgIYBEH/2vxQGQlZkA+2IboGyJE
qA0F2cqF8jU+vjwjYaKvvbJTTRKBWMSiuzXNbL+O3I3f1KWFutLWTVKw7sPOrnha1aZ+Y+cRt1MF
JKu4sw2HS+Z/OtO55W6KivEcewB3jyq0ZyspqBBAUo2geTBFCLRIMO9yamfKsAKwDOrHcDnM3AYq
R6BSt6uA23UFM/lsToKuI/gdEyvLSQHa7xKHil3GXIKSmX5HdTm5yYoimQlSapPbaqdDk4hcvXbq
LjKwsTbGETEYRkgczywna5MRRr7IaWJzwoWN8Q==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68vIR6te6yTW4qX+/ZntvoY/9iTGbNnvKc53d46Pw48=</DigestValue>
      </Reference>
      <Reference URI="/word/document.xml?ContentType=application/vnd.openxmlformats-officedocument.wordprocessingml.document.main+xml">
        <DigestMethod Algorithm="http://www.w3.org/2001/04/xmlenc#sha256"/>
        <DigestValue>Z6M/fzKsRvj43jlQycBsu9aoylSqcigsMGGNlFXVwfw=</DigestValue>
      </Reference>
      <Reference URI="/word/endnotes.xml?ContentType=application/vnd.openxmlformats-officedocument.wordprocessingml.endnotes+xml">
        <DigestMethod Algorithm="http://www.w3.org/2001/04/xmlenc#sha256"/>
        <DigestValue>uo8YEQCoglom+rYCqaYMEpXLzfEjaapwlBI9WYm8/fE=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yvgM6Poh9hvGJ8GRA6rhweHwCLQHMfHqkMLg4ahCH80=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Ntx2Iach97XEyN9Q5KymXoWhieRYc2jwmtQXTXihASI=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2022-03-29T12:28:30Z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2022-03-29T12:28:30Z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9560C-CBFF-437A-9A32-30651C00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2021-09-20T07:30:00Z</dcterms:created>
  <dcterms:modified xsi:type="dcterms:W3CDTF">2022-03-29T12:28:00Z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